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7A832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136C5F42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3F8F1954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6FCB87C0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2A01EA3A" w14:textId="2EBD2DFB" w:rsidR="003F36A4" w:rsidRDefault="003F36A4" w:rsidP="00874B41">
      <w:pPr>
        <w:autoSpaceDE w:val="0"/>
        <w:autoSpaceDN w:val="0"/>
        <w:adjustRightInd w:val="0"/>
        <w:spacing w:line="340" w:lineRule="exact"/>
        <w:jc w:val="both"/>
        <w:rPr>
          <w:rFonts w:ascii="Times New Roman" w:hAnsi="Times New Roman"/>
          <w:b/>
          <w:sz w:val="24"/>
          <w:szCs w:val="24"/>
        </w:rPr>
      </w:pPr>
      <w:r w:rsidRPr="0099729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ISTANZA DI MANIFESTAZIONE DI INTERESSE PER LA PARTECIPAZIONE ALLA PROCEDURA 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ALLA FORNITURA IN NOLEGGIO DI ECOGRAFI </w:t>
      </w:r>
      <w:r>
        <w:rPr>
          <w:rFonts w:ascii="Times New Roman" w:hAnsi="Times New Roman"/>
          <w:b/>
          <w:snapToGrid w:val="0"/>
          <w:sz w:val="24"/>
          <w:szCs w:val="24"/>
        </w:rPr>
        <w:t>PER VARIE UNITÀ OPERATIVE DELL’AZIENDA OSPEDALIERA OSPEDALI RIUNITI VILLA SOFIA-CERVELLO DI PALERMO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6CC6ACF9" w14:textId="268380C6" w:rsidR="006F2547" w:rsidRPr="00AA1E07" w:rsidRDefault="00874B41" w:rsidP="003F36A4">
      <w:pPr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</w:t>
      </w:r>
      <w:r w:rsidR="00A61810" w:rsidRPr="00AA1E07">
        <w:rPr>
          <w:rFonts w:ascii="Times New Roman" w:eastAsia="Times New Roman" w:hAnsi="Times New Roman"/>
          <w:b/>
          <w:sz w:val="24"/>
          <w:szCs w:val="24"/>
          <w:lang w:eastAsia="it-IT"/>
        </w:rPr>
        <w:t>STANZA DI PARTECIPAZIONE</w:t>
      </w:r>
    </w:p>
    <w:p w14:paraId="1CE6B4AF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9AE6A86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1339856D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20C06BE9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10F87DCC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27FEBEC5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72E9663A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7F03B70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4C91806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04F7C8D0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0DF7B6D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88ED05B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69DBD8AC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32141F5E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49042DAB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4058CEC4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04052F94" w14:textId="77777777" w:rsidR="003F36A4" w:rsidRDefault="003F36A4" w:rsidP="003F36A4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55FEF78A" w14:textId="77777777" w:rsidR="003F36A4" w:rsidRDefault="003F36A4" w:rsidP="003F36A4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16B3A82" w14:textId="77777777" w:rsidR="003F36A4" w:rsidRDefault="003F36A4" w:rsidP="003F36A4">
      <w:pPr>
        <w:spacing w:line="360" w:lineRule="exact"/>
        <w:rPr>
          <w:rFonts w:ascii="Times New Roman" w:hAnsi="Times New Roman"/>
          <w:sz w:val="24"/>
          <w:szCs w:val="24"/>
        </w:rPr>
      </w:pPr>
      <w:r w:rsidRPr="005D38BD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5D38BD">
        <w:rPr>
          <w:rFonts w:ascii="Times New Roman" w:hAnsi="Times New Roman"/>
          <w:sz w:val="24"/>
          <w:szCs w:val="24"/>
        </w:rPr>
        <w:t xml:space="preserve">a partecipare alla gara di cui all’oggetto relativamente al/i seguente lotto/i (barrare con una X i lotti </w:t>
      </w:r>
      <w:r>
        <w:rPr>
          <w:rFonts w:ascii="Times New Roman" w:hAnsi="Times New Roman"/>
          <w:sz w:val="24"/>
          <w:szCs w:val="24"/>
        </w:rPr>
        <w:t>per i quali</w:t>
      </w:r>
      <w:r w:rsidRPr="005D38BD">
        <w:rPr>
          <w:rFonts w:ascii="Times New Roman" w:hAnsi="Times New Roman"/>
          <w:sz w:val="24"/>
          <w:szCs w:val="24"/>
        </w:rPr>
        <w:t xml:space="preserve"> si </w:t>
      </w:r>
      <w:r>
        <w:rPr>
          <w:rFonts w:ascii="Times New Roman" w:hAnsi="Times New Roman"/>
          <w:sz w:val="24"/>
          <w:szCs w:val="24"/>
        </w:rPr>
        <w:t>produce manifestazione di interesse)</w:t>
      </w:r>
    </w:p>
    <w:p w14:paraId="79B04ABD" w14:textId="77777777" w:rsidR="003F36A4" w:rsidRPr="005D38BD" w:rsidRDefault="003F36A4" w:rsidP="003F36A4">
      <w:pPr>
        <w:spacing w:line="360" w:lineRule="exact"/>
        <w:rPr>
          <w:rFonts w:ascii="Times New Roman" w:hAnsi="Times New Roman"/>
          <w:sz w:val="24"/>
          <w:szCs w:val="24"/>
        </w:rPr>
      </w:pPr>
    </w:p>
    <w:p w14:paraId="7B3039BB" w14:textId="6E54C468" w:rsidR="003F36A4" w:rsidRPr="00CB701C" w:rsidRDefault="003F36A4" w:rsidP="003F36A4">
      <w:pPr>
        <w:pStyle w:val="Paragrafoelenco"/>
        <w:numPr>
          <w:ilvl w:val="0"/>
          <w:numId w:val="8"/>
        </w:numPr>
        <w:spacing w:line="360" w:lineRule="exact"/>
        <w:rPr>
          <w:rFonts w:ascii="Times New Roman" w:hAnsi="Times New Roman"/>
          <w:sz w:val="24"/>
          <w:szCs w:val="24"/>
        </w:rPr>
      </w:pPr>
      <w:r w:rsidRPr="00CB701C">
        <w:rPr>
          <w:rFonts w:ascii="Times New Roman" w:hAnsi="Times New Roman"/>
          <w:b/>
          <w:sz w:val="24"/>
          <w:szCs w:val="24"/>
        </w:rPr>
        <w:t xml:space="preserve">LOTTO N. 1 – </w:t>
      </w:r>
      <w:r>
        <w:rPr>
          <w:rFonts w:ascii="Times New Roman" w:hAnsi="Times New Roman"/>
          <w:b/>
          <w:sz w:val="24"/>
          <w:szCs w:val="24"/>
        </w:rPr>
        <w:t>ECOGRAFO PER L’UNITA’ OPERATIVA DI UROLOGIA.</w:t>
      </w:r>
    </w:p>
    <w:p w14:paraId="69B8EB76" w14:textId="5EC383E7" w:rsidR="003F36A4" w:rsidRPr="003F36A4" w:rsidRDefault="003F36A4" w:rsidP="003F36A4">
      <w:pPr>
        <w:pStyle w:val="Paragrafoelenco"/>
        <w:numPr>
          <w:ilvl w:val="0"/>
          <w:numId w:val="8"/>
        </w:numPr>
        <w:spacing w:line="360" w:lineRule="exact"/>
        <w:rPr>
          <w:rFonts w:ascii="Times New Roman" w:hAnsi="Times New Roman"/>
          <w:sz w:val="24"/>
          <w:szCs w:val="24"/>
        </w:rPr>
      </w:pPr>
      <w:r w:rsidRPr="00377CCD">
        <w:rPr>
          <w:rFonts w:ascii="Times New Roman" w:hAnsi="Times New Roman"/>
          <w:b/>
          <w:sz w:val="24"/>
          <w:szCs w:val="24"/>
        </w:rPr>
        <w:t xml:space="preserve">LOTTO N. </w:t>
      </w:r>
      <w:r w:rsidR="007C780A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– ECOGRAFO PORTATILE PER L’U.O.S.D</w:t>
      </w:r>
      <w:r w:rsidR="00E75CA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TRAUMA CENTER.</w:t>
      </w:r>
    </w:p>
    <w:p w14:paraId="2CC9FF0D" w14:textId="77777777" w:rsidR="005D7C9E" w:rsidRDefault="005D7C9E" w:rsidP="005D7C9E">
      <w:pPr>
        <w:pStyle w:val="Paragrafoelenco"/>
        <w:spacing w:line="360" w:lineRule="exact"/>
        <w:rPr>
          <w:rFonts w:ascii="Times New Roman" w:hAnsi="Times New Roman"/>
        </w:rPr>
      </w:pPr>
    </w:p>
    <w:p w14:paraId="5C4A66DE" w14:textId="77777777" w:rsidR="005D7C9E" w:rsidRDefault="005D7C9E" w:rsidP="005D7C9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</w:rPr>
        <w:t>in qualità di:</w:t>
      </w:r>
    </w:p>
    <w:p w14:paraId="2D5947FD" w14:textId="77777777" w:rsidR="00EB6103" w:rsidRDefault="00EB6103" w:rsidP="00EB6103">
      <w:pPr>
        <w:numPr>
          <w:ilvl w:val="0"/>
          <w:numId w:val="6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552B799E" w14:textId="77777777" w:rsidR="00EB6103" w:rsidRDefault="00EB6103" w:rsidP="00EB6103">
      <w:pPr>
        <w:numPr>
          <w:ilvl w:val="0"/>
          <w:numId w:val="6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7FE591E3" w14:textId="77777777" w:rsidR="00EB6103" w:rsidRDefault="00EB6103" w:rsidP="00EB610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251ABC75" w14:textId="77777777" w:rsidR="00EB6103" w:rsidRDefault="00EB6103" w:rsidP="00EB610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0DBCAC40" w14:textId="77777777" w:rsidR="00EB6103" w:rsidRDefault="00EB6103" w:rsidP="00EB61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A28BB44" w14:textId="77777777" w:rsidR="00EB6103" w:rsidRDefault="00EB6103" w:rsidP="00EB6103">
      <w:pPr>
        <w:rPr>
          <w:rFonts w:cs="Calibri"/>
          <w:b/>
        </w:rPr>
      </w:pPr>
    </w:p>
    <w:p w14:paraId="7D94966F" w14:textId="77777777" w:rsidR="003F36A4" w:rsidRDefault="003F36A4" w:rsidP="003F36A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485C0DB8" w14:textId="77777777" w:rsidR="003F36A4" w:rsidRDefault="003F36A4" w:rsidP="003F36A4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E872D2E" w14:textId="77777777" w:rsidR="003F36A4" w:rsidRDefault="003F36A4" w:rsidP="003F36A4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il/i dispositivo/i con le caratteristiche tecniche così come identificati nell’avviso pubblico n. prot._________________del ______________________ o soluzioni con caratteristiche funzionali e prestazionali equivalenti secondo quanto previsto all’articolo </w:t>
      </w:r>
      <w:r w:rsidRPr="00BF1CF7">
        <w:rPr>
          <w:rFonts w:ascii="Times New Roman" w:hAnsi="Times New Roman"/>
          <w:sz w:val="24"/>
          <w:szCs w:val="24"/>
        </w:rPr>
        <w:t>art. 79 co</w:t>
      </w:r>
      <w:r>
        <w:rPr>
          <w:rFonts w:ascii="Times New Roman" w:hAnsi="Times New Roman"/>
          <w:sz w:val="24"/>
          <w:szCs w:val="24"/>
        </w:rPr>
        <w:t xml:space="preserve">mma </w:t>
      </w:r>
      <w:r w:rsidRPr="00BF1CF7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e dell’allegato II.5 del </w:t>
      </w:r>
      <w:r w:rsidRPr="00BF1CF7">
        <w:rPr>
          <w:rFonts w:ascii="Times New Roman" w:hAnsi="Times New Roman"/>
          <w:sz w:val="24"/>
          <w:szCs w:val="24"/>
        </w:rPr>
        <w:t xml:space="preserve">D.lgs.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72DCEF50" w14:textId="77777777" w:rsidR="003F36A4" w:rsidRDefault="003F36A4" w:rsidP="003F36A4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  <w:gridCol w:w="2356"/>
        <w:gridCol w:w="2336"/>
        <w:gridCol w:w="2044"/>
      </w:tblGrid>
      <w:tr w:rsidR="003F36A4" w14:paraId="04F645FD" w14:textId="77777777" w:rsidTr="0032671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5B358" w14:textId="7B2B27A8" w:rsidR="003F36A4" w:rsidRDefault="003F36A4" w:rsidP="0032671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LOTTO 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045F" w14:textId="77777777" w:rsidR="003F36A4" w:rsidRDefault="003F36A4" w:rsidP="0032671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A7C56" w14:textId="77777777" w:rsidR="003F36A4" w:rsidRDefault="003F36A4" w:rsidP="0032671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0E88D" w14:textId="77777777" w:rsidR="003F36A4" w:rsidRDefault="003F36A4" w:rsidP="0032671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F36A4" w14:paraId="74B9A99F" w14:textId="77777777" w:rsidTr="0032671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A970" w14:textId="77777777" w:rsidR="003F36A4" w:rsidRDefault="003F36A4" w:rsidP="0032671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262C" w14:textId="77777777" w:rsidR="003F36A4" w:rsidRDefault="003F36A4" w:rsidP="00326712">
            <w:pPr>
              <w:spacing w:line="360" w:lineRule="exact"/>
              <w:rPr>
                <w:rFonts w:ascii="Times New Roman" w:hAnsi="Times New Roman"/>
              </w:rPr>
            </w:pPr>
          </w:p>
          <w:p w14:paraId="5A3142D2" w14:textId="77777777" w:rsidR="003F36A4" w:rsidRDefault="003F36A4" w:rsidP="00326712">
            <w:pPr>
              <w:spacing w:line="360" w:lineRule="exact"/>
              <w:rPr>
                <w:rFonts w:ascii="Times New Roman" w:hAnsi="Times New Roman"/>
              </w:rPr>
            </w:pPr>
          </w:p>
          <w:p w14:paraId="2EDD4E27" w14:textId="77777777" w:rsidR="003F36A4" w:rsidRDefault="003F36A4" w:rsidP="00326712">
            <w:pPr>
              <w:spacing w:line="360" w:lineRule="exact"/>
              <w:rPr>
                <w:rFonts w:ascii="Times New Roman" w:hAnsi="Times New Roman"/>
              </w:rPr>
            </w:pPr>
          </w:p>
          <w:p w14:paraId="7B0BFC2A" w14:textId="77777777" w:rsidR="003F36A4" w:rsidRDefault="003F36A4" w:rsidP="00326712">
            <w:pPr>
              <w:spacing w:line="360" w:lineRule="exact"/>
              <w:rPr>
                <w:rFonts w:ascii="Times New Roman" w:hAnsi="Times New Roman"/>
              </w:rPr>
            </w:pPr>
          </w:p>
          <w:p w14:paraId="15D5DAD6" w14:textId="77777777" w:rsidR="003F36A4" w:rsidRDefault="003F36A4" w:rsidP="00326712">
            <w:pPr>
              <w:spacing w:line="360" w:lineRule="exact"/>
              <w:rPr>
                <w:rFonts w:ascii="Times New Roman" w:hAnsi="Times New Roman"/>
              </w:rPr>
            </w:pPr>
          </w:p>
          <w:p w14:paraId="4838F5B8" w14:textId="77777777" w:rsidR="003F36A4" w:rsidRDefault="003F36A4" w:rsidP="00326712">
            <w:pPr>
              <w:spacing w:line="360" w:lineRule="exact"/>
              <w:rPr>
                <w:rFonts w:ascii="Times New Roman" w:hAnsi="Times New Roman"/>
              </w:rPr>
            </w:pPr>
          </w:p>
          <w:p w14:paraId="4C37739A" w14:textId="77777777" w:rsidR="003F36A4" w:rsidRDefault="003F36A4" w:rsidP="00326712">
            <w:pPr>
              <w:spacing w:line="360" w:lineRule="exact"/>
              <w:rPr>
                <w:rFonts w:ascii="Times New Roman" w:hAnsi="Times New Roman"/>
              </w:rPr>
            </w:pPr>
          </w:p>
          <w:p w14:paraId="065ABA08" w14:textId="77777777" w:rsidR="003F36A4" w:rsidRDefault="003F36A4" w:rsidP="00326712">
            <w:pPr>
              <w:spacing w:line="360" w:lineRule="exact"/>
              <w:rPr>
                <w:rFonts w:ascii="Times New Roman" w:hAnsi="Times New Roman"/>
              </w:rPr>
            </w:pPr>
          </w:p>
          <w:p w14:paraId="619F8BA3" w14:textId="77777777" w:rsidR="003F36A4" w:rsidRDefault="003F36A4" w:rsidP="0032671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D809" w14:textId="77777777" w:rsidR="003F36A4" w:rsidRDefault="003F36A4" w:rsidP="0032671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B9B9" w14:textId="77777777" w:rsidR="003F36A4" w:rsidRDefault="003F36A4" w:rsidP="0032671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11AD3A8A" w14:textId="77777777" w:rsidR="003F36A4" w:rsidRDefault="003F36A4" w:rsidP="003F36A4">
      <w:pPr>
        <w:spacing w:line="360" w:lineRule="auto"/>
        <w:jc w:val="both"/>
        <w:rPr>
          <w:rFonts w:cs="Calibri"/>
        </w:rPr>
      </w:pPr>
    </w:p>
    <w:p w14:paraId="3DAB8AB0" w14:textId="77777777" w:rsidR="003F36A4" w:rsidRDefault="003F36A4" w:rsidP="003F36A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78F45182" w14:textId="77777777" w:rsidR="003F36A4" w:rsidRDefault="003F36A4" w:rsidP="003F36A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4FE7E4AF" w14:textId="77777777" w:rsidR="003F36A4" w:rsidRDefault="003F36A4" w:rsidP="003F36A4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0E3CDC2D" w14:textId="77777777" w:rsidR="003F36A4" w:rsidRDefault="003F36A4" w:rsidP="003F36A4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4FD77294" w14:textId="77777777" w:rsidR="003F36A4" w:rsidRDefault="003F36A4" w:rsidP="003F36A4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17537581" w14:textId="77777777" w:rsidR="003F36A4" w:rsidRPr="00EA5907" w:rsidRDefault="003F36A4" w:rsidP="003F36A4">
      <w:pPr>
        <w:numPr>
          <w:ilvl w:val="0"/>
          <w:numId w:val="7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77CF9241" w14:textId="77777777" w:rsidR="003F36A4" w:rsidRDefault="003F36A4" w:rsidP="003F36A4">
      <w:pPr>
        <w:pStyle w:val="Framecontents"/>
        <w:numPr>
          <w:ilvl w:val="0"/>
          <w:numId w:val="7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712AB0E3" w14:textId="77777777" w:rsidR="003F36A4" w:rsidRDefault="003F36A4" w:rsidP="003F36A4">
      <w:pPr>
        <w:numPr>
          <w:ilvl w:val="0"/>
          <w:numId w:val="7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DD0D640" w14:textId="77777777" w:rsidR="003F36A4" w:rsidRDefault="003F36A4" w:rsidP="003F36A4">
      <w:pPr>
        <w:numPr>
          <w:ilvl w:val="0"/>
          <w:numId w:val="7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1FB80A60" w14:textId="77777777" w:rsidR="003F36A4" w:rsidRDefault="003F36A4" w:rsidP="003F36A4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272D665" w14:textId="77777777" w:rsidR="003F36A4" w:rsidRPr="00370362" w:rsidRDefault="003F36A4" w:rsidP="003F36A4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3A97D282" w14:textId="77777777" w:rsidR="003F36A4" w:rsidRPr="00370362" w:rsidRDefault="003F36A4" w:rsidP="003F36A4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6D739BC4" w14:textId="77777777" w:rsidR="003F36A4" w:rsidRPr="00370362" w:rsidRDefault="003F36A4" w:rsidP="003F36A4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72BA68B" w14:textId="77777777" w:rsidR="003F36A4" w:rsidRPr="00370362" w:rsidRDefault="003F36A4" w:rsidP="003F36A4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0A0CB2F" w14:textId="77777777" w:rsidR="003F36A4" w:rsidRPr="00370362" w:rsidRDefault="003F36A4" w:rsidP="003F36A4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19E604F6" w14:textId="77777777" w:rsidR="00997292" w:rsidRDefault="00997292" w:rsidP="003F36A4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99729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403EA" w14:textId="77777777" w:rsidR="00E54FEF" w:rsidRDefault="00E54FEF" w:rsidP="00370362">
      <w:r>
        <w:separator/>
      </w:r>
    </w:p>
  </w:endnote>
  <w:endnote w:type="continuationSeparator" w:id="0">
    <w:p w14:paraId="047763AC" w14:textId="77777777" w:rsidR="00E54FEF" w:rsidRDefault="00E54FEF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12F1F" w14:textId="0DA8509E" w:rsidR="00370362" w:rsidRDefault="001B6C9D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4A26D9">
      <w:rPr>
        <w:noProof/>
      </w:rPr>
      <w:t>2</w:t>
    </w:r>
    <w:r>
      <w:fldChar w:fldCharType="end"/>
    </w:r>
  </w:p>
  <w:p w14:paraId="0E597EB3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B7A0B" w14:textId="77777777" w:rsidR="00E54FEF" w:rsidRDefault="00E54FEF" w:rsidP="00370362">
      <w:r>
        <w:separator/>
      </w:r>
    </w:p>
  </w:footnote>
  <w:footnote w:type="continuationSeparator" w:id="0">
    <w:p w14:paraId="2B0B0F95" w14:textId="77777777" w:rsidR="00E54FEF" w:rsidRDefault="00E54FEF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B5B6A1D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42A80"/>
    <w:multiLevelType w:val="hybridMultilevel"/>
    <w:tmpl w:val="002CF63E"/>
    <w:lvl w:ilvl="0" w:tplc="0A1E9EAC">
      <w:start w:val="1"/>
      <w:numFmt w:val="bullet"/>
      <w:lvlText w:val="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CF243E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237FD"/>
    <w:rsid w:val="000D7B2D"/>
    <w:rsid w:val="000E2D49"/>
    <w:rsid w:val="00105B04"/>
    <w:rsid w:val="00131B1F"/>
    <w:rsid w:val="00144A13"/>
    <w:rsid w:val="001467DC"/>
    <w:rsid w:val="0017436C"/>
    <w:rsid w:val="00177F09"/>
    <w:rsid w:val="001915D5"/>
    <w:rsid w:val="001B6714"/>
    <w:rsid w:val="001B6C9D"/>
    <w:rsid w:val="001C35F1"/>
    <w:rsid w:val="001E48C4"/>
    <w:rsid w:val="001F5CD1"/>
    <w:rsid w:val="00201E36"/>
    <w:rsid w:val="00225290"/>
    <w:rsid w:val="002856AE"/>
    <w:rsid w:val="00286676"/>
    <w:rsid w:val="002A6AEF"/>
    <w:rsid w:val="002C5DA4"/>
    <w:rsid w:val="002D33F7"/>
    <w:rsid w:val="0032627A"/>
    <w:rsid w:val="00335395"/>
    <w:rsid w:val="00352FC8"/>
    <w:rsid w:val="00370362"/>
    <w:rsid w:val="003A5AA6"/>
    <w:rsid w:val="003D664C"/>
    <w:rsid w:val="003D7407"/>
    <w:rsid w:val="003F36A4"/>
    <w:rsid w:val="00427B19"/>
    <w:rsid w:val="0044128A"/>
    <w:rsid w:val="00453571"/>
    <w:rsid w:val="00456346"/>
    <w:rsid w:val="00456383"/>
    <w:rsid w:val="004A26D9"/>
    <w:rsid w:val="004B1C9B"/>
    <w:rsid w:val="004C12FC"/>
    <w:rsid w:val="004D6114"/>
    <w:rsid w:val="004E611C"/>
    <w:rsid w:val="00511A4C"/>
    <w:rsid w:val="0052675D"/>
    <w:rsid w:val="00533E60"/>
    <w:rsid w:val="00545EE3"/>
    <w:rsid w:val="0055614B"/>
    <w:rsid w:val="00565448"/>
    <w:rsid w:val="005846FD"/>
    <w:rsid w:val="00596818"/>
    <w:rsid w:val="005C1113"/>
    <w:rsid w:val="005D33F7"/>
    <w:rsid w:val="005D7C9E"/>
    <w:rsid w:val="005E10D1"/>
    <w:rsid w:val="005E756C"/>
    <w:rsid w:val="005E77D4"/>
    <w:rsid w:val="005F107D"/>
    <w:rsid w:val="00601839"/>
    <w:rsid w:val="006060F4"/>
    <w:rsid w:val="00654855"/>
    <w:rsid w:val="006645F9"/>
    <w:rsid w:val="00667566"/>
    <w:rsid w:val="006930E5"/>
    <w:rsid w:val="006A1C0B"/>
    <w:rsid w:val="006A5710"/>
    <w:rsid w:val="006C29BC"/>
    <w:rsid w:val="006C6F6F"/>
    <w:rsid w:val="006D4893"/>
    <w:rsid w:val="006F2547"/>
    <w:rsid w:val="007247D5"/>
    <w:rsid w:val="007266E0"/>
    <w:rsid w:val="007323BA"/>
    <w:rsid w:val="00735BE4"/>
    <w:rsid w:val="0074635A"/>
    <w:rsid w:val="00764A64"/>
    <w:rsid w:val="007B3BE4"/>
    <w:rsid w:val="007B6F96"/>
    <w:rsid w:val="007C2A8C"/>
    <w:rsid w:val="007C780A"/>
    <w:rsid w:val="007D1584"/>
    <w:rsid w:val="007D578D"/>
    <w:rsid w:val="007F600B"/>
    <w:rsid w:val="00801017"/>
    <w:rsid w:val="00803541"/>
    <w:rsid w:val="00807363"/>
    <w:rsid w:val="008142D8"/>
    <w:rsid w:val="0084498C"/>
    <w:rsid w:val="008540F9"/>
    <w:rsid w:val="0085621A"/>
    <w:rsid w:val="0086052F"/>
    <w:rsid w:val="008711D8"/>
    <w:rsid w:val="00874226"/>
    <w:rsid w:val="00874444"/>
    <w:rsid w:val="00874B41"/>
    <w:rsid w:val="00886C56"/>
    <w:rsid w:val="008B3DF8"/>
    <w:rsid w:val="008C4A25"/>
    <w:rsid w:val="009448BE"/>
    <w:rsid w:val="00993035"/>
    <w:rsid w:val="00997292"/>
    <w:rsid w:val="009C2060"/>
    <w:rsid w:val="00A02890"/>
    <w:rsid w:val="00A207C6"/>
    <w:rsid w:val="00A61810"/>
    <w:rsid w:val="00A74590"/>
    <w:rsid w:val="00AA1E07"/>
    <w:rsid w:val="00AB2F82"/>
    <w:rsid w:val="00AC3EC7"/>
    <w:rsid w:val="00AC682A"/>
    <w:rsid w:val="00AE6AA2"/>
    <w:rsid w:val="00AF20B8"/>
    <w:rsid w:val="00B05039"/>
    <w:rsid w:val="00B32031"/>
    <w:rsid w:val="00B41198"/>
    <w:rsid w:val="00B43EA3"/>
    <w:rsid w:val="00B51267"/>
    <w:rsid w:val="00B513B8"/>
    <w:rsid w:val="00BA4C92"/>
    <w:rsid w:val="00C02CE8"/>
    <w:rsid w:val="00C178F5"/>
    <w:rsid w:val="00C207BD"/>
    <w:rsid w:val="00C339A3"/>
    <w:rsid w:val="00C57D26"/>
    <w:rsid w:val="00C926A1"/>
    <w:rsid w:val="00C976F2"/>
    <w:rsid w:val="00CD30F2"/>
    <w:rsid w:val="00CF0201"/>
    <w:rsid w:val="00D032DE"/>
    <w:rsid w:val="00D06156"/>
    <w:rsid w:val="00D36459"/>
    <w:rsid w:val="00D45DE5"/>
    <w:rsid w:val="00D5271A"/>
    <w:rsid w:val="00D5336D"/>
    <w:rsid w:val="00D6053C"/>
    <w:rsid w:val="00D76533"/>
    <w:rsid w:val="00DB37FB"/>
    <w:rsid w:val="00DC26EE"/>
    <w:rsid w:val="00DD1351"/>
    <w:rsid w:val="00DF77C0"/>
    <w:rsid w:val="00E10EC1"/>
    <w:rsid w:val="00E1120D"/>
    <w:rsid w:val="00E54FEF"/>
    <w:rsid w:val="00E75CA1"/>
    <w:rsid w:val="00EA50B5"/>
    <w:rsid w:val="00EB6103"/>
    <w:rsid w:val="00EC77CD"/>
    <w:rsid w:val="00EF5A74"/>
    <w:rsid w:val="00F07C2E"/>
    <w:rsid w:val="00F3661F"/>
    <w:rsid w:val="00F479CF"/>
    <w:rsid w:val="00F61B10"/>
    <w:rsid w:val="00F97D8A"/>
    <w:rsid w:val="00FA05CE"/>
    <w:rsid w:val="00FA6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3275A"/>
  <w15:docId w15:val="{84C1F37A-0AB5-45F0-83D1-F7093A4A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5B04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5D7C9E"/>
    <w:pPr>
      <w:ind w:left="720"/>
      <w:contextualSpacing/>
    </w:pPr>
  </w:style>
  <w:style w:type="paragraph" w:customStyle="1" w:styleId="Carattere">
    <w:name w:val="Carattere"/>
    <w:next w:val="Normale"/>
    <w:rsid w:val="006930E5"/>
    <w:rPr>
      <w:rFonts w:ascii="CG Times" w:eastAsia="Times New Roman" w:hAnsi="CG Times"/>
      <w:snapToGrid w:val="0"/>
    </w:rPr>
  </w:style>
  <w:style w:type="paragraph" w:styleId="Rientrocorpodeltesto">
    <w:name w:val="Body Text Indent"/>
    <w:basedOn w:val="Normale"/>
    <w:link w:val="RientrocorpodeltestoCarattere"/>
    <w:rsid w:val="00286676"/>
    <w:pPr>
      <w:widowControl w:val="0"/>
      <w:tabs>
        <w:tab w:val="left" w:pos="709"/>
        <w:tab w:val="left" w:pos="6379"/>
      </w:tabs>
      <w:ind w:right="-142"/>
      <w:jc w:val="both"/>
    </w:pPr>
    <w:rPr>
      <w:rFonts w:ascii="Arial" w:eastAsia="Times New Roman" w:hAnsi="Arial"/>
      <w:snapToGrid w:val="0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6676"/>
    <w:rPr>
      <w:rFonts w:ascii="Arial" w:eastAsia="Times New Roman" w:hAnsi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Antonella Giunta</cp:lastModifiedBy>
  <cp:revision>2</cp:revision>
  <dcterms:created xsi:type="dcterms:W3CDTF">2024-10-17T07:42:00Z</dcterms:created>
  <dcterms:modified xsi:type="dcterms:W3CDTF">2024-10-17T07:42:00Z</dcterms:modified>
</cp:coreProperties>
</file>